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A9E78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6DC200D" w14:textId="77777777">
        <w:trPr>
          <w:trHeight w:val="1132"/>
        </w:trPr>
        <w:tc>
          <w:tcPr>
            <w:tcW w:w="10434" w:type="dxa"/>
            <w:shd w:val="clear" w:color="auto" w:fill="auto"/>
          </w:tcPr>
          <w:p w14:paraId="1525351D" w14:textId="31B85EF4" w:rsidR="00541CA3" w:rsidRDefault="00B81D8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24F4CED" wp14:editId="091F859E">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F735D0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7C562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A50BFD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5C66C1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F3BD40C" w14:textId="77777777">
        <w:tc>
          <w:tcPr>
            <w:tcW w:w="9002" w:type="dxa"/>
            <w:shd w:val="clear" w:color="auto" w:fill="66CCFF"/>
          </w:tcPr>
          <w:p w14:paraId="382E62C3"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68F9E97"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EC3F933" w14:textId="77777777" w:rsidR="009B1CD0" w:rsidRDefault="00E47798" w:rsidP="0083205E">
            <w:pPr>
              <w:pStyle w:val="Titre8"/>
              <w:tabs>
                <w:tab w:val="left" w:pos="851"/>
                <w:tab w:val="right" w:pos="9639"/>
              </w:tabs>
              <w:spacing w:before="120" w:after="120"/>
            </w:pPr>
            <w:r>
              <w:rPr>
                <w:caps/>
                <w:sz w:val="28"/>
                <w:szCs w:val="28"/>
              </w:rPr>
              <w:t>ATTRI1</w:t>
            </w:r>
          </w:p>
        </w:tc>
      </w:tr>
    </w:tbl>
    <w:p w14:paraId="2542A4E1" w14:textId="77777777" w:rsidR="009B1CD0" w:rsidRDefault="009B1CD0" w:rsidP="006C4338">
      <w:pPr>
        <w:tabs>
          <w:tab w:val="left" w:pos="851"/>
        </w:tabs>
      </w:pPr>
    </w:p>
    <w:p w14:paraId="08BC216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345977AE" w14:textId="77777777" w:rsidR="00FE48C9" w:rsidRDefault="00FE48C9" w:rsidP="006C4338">
      <w:pPr>
        <w:pStyle w:val="Corpsdetexte31"/>
        <w:tabs>
          <w:tab w:val="left" w:pos="851"/>
        </w:tabs>
        <w:jc w:val="both"/>
        <w:rPr>
          <w:sz w:val="18"/>
          <w:szCs w:val="18"/>
        </w:rPr>
      </w:pPr>
    </w:p>
    <w:p w14:paraId="6751283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2F800C23" w14:textId="77777777" w:rsidR="00FE48C9" w:rsidRDefault="00FE48C9" w:rsidP="006C4338">
      <w:pPr>
        <w:pStyle w:val="Corpsdetexte31"/>
        <w:tabs>
          <w:tab w:val="left" w:pos="851"/>
        </w:tabs>
        <w:jc w:val="both"/>
        <w:rPr>
          <w:sz w:val="18"/>
          <w:szCs w:val="18"/>
        </w:rPr>
      </w:pPr>
    </w:p>
    <w:p w14:paraId="5E5E6BDC"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75CCC42" w14:textId="77777777" w:rsidR="00FE48C9" w:rsidRDefault="00FE48C9" w:rsidP="006C4338">
      <w:pPr>
        <w:pStyle w:val="Corpsdetexte31"/>
        <w:tabs>
          <w:tab w:val="left" w:pos="851"/>
        </w:tabs>
        <w:jc w:val="both"/>
        <w:rPr>
          <w:sz w:val="18"/>
          <w:szCs w:val="18"/>
        </w:rPr>
      </w:pPr>
    </w:p>
    <w:p w14:paraId="6E14EB0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38A1ADB" w14:textId="77777777" w:rsidR="00FE48C9" w:rsidRDefault="00FE48C9" w:rsidP="006F3DF9">
      <w:pPr>
        <w:pStyle w:val="Corpsdetexte31"/>
        <w:tabs>
          <w:tab w:val="left" w:pos="851"/>
        </w:tabs>
        <w:jc w:val="both"/>
        <w:rPr>
          <w:sz w:val="18"/>
          <w:szCs w:val="18"/>
        </w:rPr>
      </w:pPr>
    </w:p>
    <w:p w14:paraId="543501D3"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093D352" w14:textId="77777777" w:rsidR="00FE48C9" w:rsidRDefault="00FE48C9" w:rsidP="005846FB">
      <w:pPr>
        <w:pStyle w:val="Corpsdetexte31"/>
        <w:tabs>
          <w:tab w:val="left" w:pos="851"/>
        </w:tabs>
        <w:jc w:val="both"/>
        <w:rPr>
          <w:sz w:val="18"/>
          <w:szCs w:val="18"/>
        </w:rPr>
      </w:pPr>
    </w:p>
    <w:p w14:paraId="121EB83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F8D33FA" w14:textId="77777777" w:rsidR="004C5755" w:rsidRPr="001C7D87" w:rsidRDefault="004C5755" w:rsidP="004C5755">
      <w:pPr>
        <w:jc w:val="both"/>
        <w:rPr>
          <w:rFonts w:ascii="Arial" w:hAnsi="Arial" w:cs="Arial"/>
          <w:i/>
          <w:sz w:val="18"/>
          <w:szCs w:val="18"/>
        </w:rPr>
      </w:pPr>
    </w:p>
    <w:p w14:paraId="270FC12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D0F8E5E" w14:textId="77777777">
        <w:tc>
          <w:tcPr>
            <w:tcW w:w="10277" w:type="dxa"/>
            <w:shd w:val="clear" w:color="auto" w:fill="66CCFF"/>
          </w:tcPr>
          <w:p w14:paraId="2272E6D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8D57D12" w14:textId="77777777" w:rsidR="009B1CD0" w:rsidRDefault="009B1CD0" w:rsidP="006C4338">
      <w:pPr>
        <w:tabs>
          <w:tab w:val="left" w:pos="426"/>
          <w:tab w:val="left" w:pos="851"/>
        </w:tabs>
        <w:jc w:val="both"/>
      </w:pPr>
    </w:p>
    <w:p w14:paraId="412BFBF9"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4F6E5087"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56143969" w14:textId="77777777" w:rsidR="009B1CD0" w:rsidRDefault="009B1CD0" w:rsidP="005846FB">
      <w:pPr>
        <w:tabs>
          <w:tab w:val="left" w:pos="426"/>
          <w:tab w:val="left" w:pos="851"/>
        </w:tabs>
        <w:jc w:val="both"/>
        <w:rPr>
          <w:rFonts w:ascii="Arial" w:hAnsi="Arial" w:cs="Arial"/>
        </w:rPr>
      </w:pPr>
    </w:p>
    <w:p w14:paraId="60EB6056" w14:textId="77777777" w:rsidR="00876A73" w:rsidRPr="00B81D88" w:rsidRDefault="00876A73" w:rsidP="005846FB">
      <w:pPr>
        <w:tabs>
          <w:tab w:val="left" w:pos="426"/>
          <w:tab w:val="left" w:pos="851"/>
        </w:tabs>
        <w:jc w:val="both"/>
        <w:rPr>
          <w:rFonts w:ascii="Arial" w:hAnsi="Arial" w:cs="Arial"/>
          <w:b/>
          <w:bCs/>
        </w:rPr>
      </w:pPr>
    </w:p>
    <w:p w14:paraId="40DBB25C" w14:textId="666E5645" w:rsidR="00876A73" w:rsidRDefault="00B81D88" w:rsidP="00B81D88">
      <w:pPr>
        <w:tabs>
          <w:tab w:val="left" w:pos="426"/>
          <w:tab w:val="left" w:pos="851"/>
        </w:tabs>
        <w:jc w:val="both"/>
        <w:rPr>
          <w:rFonts w:ascii="Arial" w:hAnsi="Arial" w:cs="Arial"/>
        </w:rPr>
      </w:pPr>
      <w:r w:rsidRPr="00B81D88">
        <w:rPr>
          <w:rFonts w:ascii="Arial" w:hAnsi="Arial" w:cs="Arial"/>
          <w:b/>
          <w:bCs/>
        </w:rPr>
        <w:t>Conception et réalisation d’un pumptrack en enrobé au domaine de Cavaillé</w:t>
      </w:r>
    </w:p>
    <w:p w14:paraId="47565B92" w14:textId="77777777" w:rsidR="00876A73" w:rsidRDefault="00876A73" w:rsidP="005846FB">
      <w:pPr>
        <w:tabs>
          <w:tab w:val="left" w:pos="426"/>
          <w:tab w:val="left" w:pos="851"/>
        </w:tabs>
        <w:jc w:val="both"/>
        <w:rPr>
          <w:rFonts w:ascii="Arial" w:hAnsi="Arial" w:cs="Arial"/>
        </w:rPr>
      </w:pPr>
    </w:p>
    <w:p w14:paraId="5703DC4F" w14:textId="77777777" w:rsidR="009B1CD0" w:rsidRDefault="009B1CD0" w:rsidP="005846FB">
      <w:pPr>
        <w:tabs>
          <w:tab w:val="left" w:pos="426"/>
          <w:tab w:val="left" w:pos="851"/>
        </w:tabs>
        <w:jc w:val="both"/>
        <w:rPr>
          <w:rFonts w:ascii="Arial" w:hAnsi="Arial" w:cs="Arial"/>
        </w:rPr>
      </w:pPr>
    </w:p>
    <w:p w14:paraId="4A27AE98" w14:textId="77777777" w:rsidR="009B1CD0" w:rsidRDefault="009B1CD0" w:rsidP="005846FB">
      <w:pPr>
        <w:tabs>
          <w:tab w:val="left" w:pos="426"/>
          <w:tab w:val="left" w:pos="851"/>
        </w:tabs>
        <w:jc w:val="both"/>
        <w:rPr>
          <w:rFonts w:ascii="Arial" w:hAnsi="Arial" w:cs="Arial"/>
        </w:rPr>
      </w:pPr>
    </w:p>
    <w:p w14:paraId="6F61ECA2"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AC006E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D49B50" w14:textId="77777777" w:rsidR="009B1CD0" w:rsidRDefault="009B1CD0" w:rsidP="00934503">
      <w:pPr>
        <w:tabs>
          <w:tab w:val="left" w:pos="426"/>
          <w:tab w:val="left" w:pos="851"/>
        </w:tabs>
        <w:jc w:val="both"/>
        <w:rPr>
          <w:rFonts w:ascii="Arial" w:hAnsi="Arial" w:cs="Arial"/>
        </w:rPr>
      </w:pPr>
    </w:p>
    <w:p w14:paraId="1E572109" w14:textId="0086E972" w:rsidR="009B1CD0" w:rsidRDefault="00B81D8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F9B0900" w14:textId="77777777" w:rsidR="009B1CD0" w:rsidRDefault="009B1CD0" w:rsidP="009B45B9">
      <w:pPr>
        <w:tabs>
          <w:tab w:val="left" w:pos="426"/>
          <w:tab w:val="left" w:pos="851"/>
        </w:tabs>
        <w:jc w:val="both"/>
        <w:rPr>
          <w:rFonts w:ascii="Arial" w:hAnsi="Arial" w:cs="Arial"/>
        </w:rPr>
      </w:pPr>
    </w:p>
    <w:p w14:paraId="49B4F75A"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E8213E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F43824E" w14:textId="77777777" w:rsidR="009B1CD0" w:rsidRDefault="009B1CD0" w:rsidP="009B45B9">
      <w:pPr>
        <w:pStyle w:val="fcasegauche"/>
        <w:tabs>
          <w:tab w:val="left" w:pos="851"/>
        </w:tabs>
        <w:spacing w:after="0"/>
        <w:rPr>
          <w:rFonts w:ascii="Arial" w:hAnsi="Arial" w:cs="Arial"/>
        </w:rPr>
      </w:pPr>
    </w:p>
    <w:p w14:paraId="7BEAB2F0" w14:textId="77777777" w:rsidR="009B1CD0" w:rsidRDefault="009B1CD0" w:rsidP="006C4338">
      <w:pPr>
        <w:pStyle w:val="fcasegauche"/>
        <w:tabs>
          <w:tab w:val="left" w:pos="851"/>
        </w:tabs>
        <w:spacing w:after="0"/>
        <w:ind w:left="0" w:firstLine="0"/>
        <w:rPr>
          <w:rFonts w:ascii="Arial" w:hAnsi="Arial" w:cs="Arial"/>
        </w:rPr>
      </w:pPr>
    </w:p>
    <w:p w14:paraId="75DFA1C3" w14:textId="77777777" w:rsidR="004C5755" w:rsidRDefault="004C5755" w:rsidP="006C4338">
      <w:pPr>
        <w:pStyle w:val="fcasegauche"/>
        <w:tabs>
          <w:tab w:val="left" w:pos="851"/>
        </w:tabs>
        <w:spacing w:after="0"/>
        <w:ind w:left="0" w:firstLine="0"/>
        <w:rPr>
          <w:rFonts w:ascii="Arial" w:hAnsi="Arial" w:cs="Arial"/>
        </w:rPr>
      </w:pPr>
    </w:p>
    <w:p w14:paraId="1F4DAA5B" w14:textId="77777777" w:rsidR="004C5755" w:rsidRDefault="004C5755" w:rsidP="006C4338">
      <w:pPr>
        <w:pStyle w:val="fcasegauche"/>
        <w:tabs>
          <w:tab w:val="left" w:pos="851"/>
        </w:tabs>
        <w:spacing w:after="0"/>
        <w:ind w:left="0" w:firstLine="0"/>
        <w:rPr>
          <w:rFonts w:ascii="Arial" w:hAnsi="Arial" w:cs="Arial"/>
        </w:rPr>
      </w:pPr>
    </w:p>
    <w:p w14:paraId="018D29EC" w14:textId="77777777" w:rsidR="004C5755" w:rsidRDefault="004C5755" w:rsidP="006C4338">
      <w:pPr>
        <w:pStyle w:val="fcasegauche"/>
        <w:tabs>
          <w:tab w:val="left" w:pos="851"/>
        </w:tabs>
        <w:spacing w:after="0"/>
        <w:ind w:left="0" w:firstLine="0"/>
        <w:rPr>
          <w:rFonts w:ascii="Arial" w:hAnsi="Arial" w:cs="Arial"/>
        </w:rPr>
      </w:pPr>
    </w:p>
    <w:p w14:paraId="1F8DF371" w14:textId="77777777" w:rsidR="009B1CD0" w:rsidRDefault="009B1CD0" w:rsidP="006B5057">
      <w:pPr>
        <w:pStyle w:val="fcasegauche"/>
        <w:tabs>
          <w:tab w:val="left" w:pos="851"/>
        </w:tabs>
        <w:spacing w:before="120" w:after="0"/>
        <w:ind w:left="426" w:firstLine="0"/>
        <w:rPr>
          <w:rFonts w:ascii="Arial" w:hAnsi="Arial" w:cs="Arial"/>
          <w:iCs/>
        </w:rPr>
      </w:pPr>
    </w:p>
    <w:p w14:paraId="23C0EC14"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3B2D78D2" w14:textId="77777777" w:rsidR="009B1CD0" w:rsidRDefault="009B1CD0" w:rsidP="005846FB">
      <w:pPr>
        <w:pStyle w:val="fcasegauche"/>
        <w:tabs>
          <w:tab w:val="left" w:pos="851"/>
        </w:tabs>
        <w:spacing w:after="0"/>
        <w:rPr>
          <w:rFonts w:ascii="Arial" w:hAnsi="Arial" w:cs="Arial"/>
        </w:rPr>
      </w:pPr>
    </w:p>
    <w:p w14:paraId="5A80DF4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1D036863" w14:textId="77777777" w:rsidR="006B5057" w:rsidRDefault="006B5057" w:rsidP="005846FB">
      <w:pPr>
        <w:pStyle w:val="fcasegauche"/>
        <w:tabs>
          <w:tab w:val="left" w:pos="851"/>
        </w:tabs>
        <w:spacing w:after="0"/>
        <w:rPr>
          <w:rFonts w:ascii="Arial" w:hAnsi="Arial" w:cs="Arial"/>
        </w:rPr>
      </w:pPr>
    </w:p>
    <w:p w14:paraId="26C86885" w14:textId="77777777" w:rsidR="006B5057" w:rsidRDefault="006B5057" w:rsidP="005846FB">
      <w:pPr>
        <w:pStyle w:val="fcasegauche"/>
        <w:tabs>
          <w:tab w:val="left" w:pos="851"/>
        </w:tabs>
        <w:spacing w:after="0"/>
        <w:rPr>
          <w:rFonts w:ascii="Arial" w:hAnsi="Arial" w:cs="Arial"/>
        </w:rPr>
      </w:pPr>
    </w:p>
    <w:p w14:paraId="715E85E3" w14:textId="77777777" w:rsidR="006B5057" w:rsidRDefault="006B5057" w:rsidP="005846FB">
      <w:pPr>
        <w:pStyle w:val="fcasegauche"/>
        <w:tabs>
          <w:tab w:val="left" w:pos="851"/>
        </w:tabs>
        <w:spacing w:after="0"/>
        <w:rPr>
          <w:rFonts w:ascii="Arial" w:hAnsi="Arial" w:cs="Arial"/>
        </w:rPr>
      </w:pPr>
    </w:p>
    <w:p w14:paraId="524351EC" w14:textId="77777777" w:rsidR="006B5057" w:rsidRDefault="006B5057" w:rsidP="005846FB">
      <w:pPr>
        <w:pStyle w:val="fcasegauche"/>
        <w:tabs>
          <w:tab w:val="left" w:pos="851"/>
        </w:tabs>
        <w:spacing w:after="0"/>
        <w:rPr>
          <w:rFonts w:ascii="Arial" w:hAnsi="Arial" w:cs="Arial"/>
        </w:rPr>
      </w:pPr>
    </w:p>
    <w:p w14:paraId="7BAA995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5AC94079" w14:textId="77777777" w:rsidR="006B5057" w:rsidRDefault="006B5057" w:rsidP="005846FB">
      <w:pPr>
        <w:pStyle w:val="fcasegauche"/>
        <w:tabs>
          <w:tab w:val="left" w:pos="851"/>
        </w:tabs>
        <w:spacing w:after="0"/>
        <w:ind w:left="0" w:firstLine="0"/>
        <w:rPr>
          <w:rFonts w:ascii="Arial" w:hAnsi="Arial" w:cs="Arial"/>
        </w:rPr>
      </w:pPr>
    </w:p>
    <w:p w14:paraId="75BB3FB0" w14:textId="77777777" w:rsidR="006B5057" w:rsidRDefault="006B5057" w:rsidP="005846FB">
      <w:pPr>
        <w:pStyle w:val="fcasegauche"/>
        <w:tabs>
          <w:tab w:val="left" w:pos="851"/>
        </w:tabs>
        <w:spacing w:after="0"/>
        <w:ind w:left="0" w:firstLine="0"/>
        <w:rPr>
          <w:rFonts w:ascii="Arial" w:hAnsi="Arial" w:cs="Arial"/>
        </w:rPr>
      </w:pPr>
    </w:p>
    <w:p w14:paraId="2B874C0F" w14:textId="77777777" w:rsidR="006B5057" w:rsidRDefault="006B5057" w:rsidP="005846FB">
      <w:pPr>
        <w:pStyle w:val="fcasegauche"/>
        <w:tabs>
          <w:tab w:val="left" w:pos="851"/>
        </w:tabs>
        <w:spacing w:after="0"/>
        <w:ind w:left="0" w:firstLine="0"/>
        <w:rPr>
          <w:rFonts w:ascii="Arial" w:hAnsi="Arial" w:cs="Arial"/>
        </w:rPr>
      </w:pPr>
    </w:p>
    <w:p w14:paraId="007D9E84" w14:textId="77777777" w:rsidR="006B5057" w:rsidRDefault="006B5057" w:rsidP="005846FB">
      <w:pPr>
        <w:pStyle w:val="fcasegauche"/>
        <w:tabs>
          <w:tab w:val="left" w:pos="851"/>
        </w:tabs>
        <w:spacing w:after="0"/>
        <w:ind w:left="0" w:firstLine="0"/>
        <w:rPr>
          <w:rFonts w:ascii="Arial" w:hAnsi="Arial" w:cs="Arial"/>
        </w:rPr>
      </w:pPr>
    </w:p>
    <w:p w14:paraId="6E36D0DE" w14:textId="77777777" w:rsidR="006B5057" w:rsidRDefault="006B5057" w:rsidP="005846FB">
      <w:pPr>
        <w:pStyle w:val="fcasegauche"/>
        <w:tabs>
          <w:tab w:val="left" w:pos="851"/>
        </w:tabs>
        <w:spacing w:after="0"/>
        <w:ind w:left="0" w:firstLine="0"/>
        <w:rPr>
          <w:rFonts w:ascii="Arial" w:hAnsi="Arial" w:cs="Arial"/>
        </w:rPr>
      </w:pPr>
    </w:p>
    <w:p w14:paraId="47F7C73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BE3E1E3" w14:textId="77777777">
        <w:tc>
          <w:tcPr>
            <w:tcW w:w="10277" w:type="dxa"/>
            <w:shd w:val="clear" w:color="auto" w:fill="66CCFF"/>
          </w:tcPr>
          <w:p w14:paraId="07A2640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05DCC01" w14:textId="77777777" w:rsidR="009B1CD0" w:rsidRDefault="009B1CD0" w:rsidP="006C4338">
      <w:pPr>
        <w:tabs>
          <w:tab w:val="left" w:pos="851"/>
        </w:tabs>
      </w:pPr>
    </w:p>
    <w:p w14:paraId="59683D0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EF9CFF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0AD21AF" w14:textId="77777777" w:rsidR="009B1CD0" w:rsidRDefault="009B1CD0" w:rsidP="005846FB">
      <w:pPr>
        <w:tabs>
          <w:tab w:val="left" w:pos="851"/>
        </w:tabs>
        <w:rPr>
          <w:rFonts w:ascii="Arial" w:hAnsi="Arial" w:cs="Arial"/>
        </w:rPr>
      </w:pPr>
    </w:p>
    <w:p w14:paraId="2CF20B5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CA90CF9"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CCAP n°…………………………………………………………………………………………..</w:t>
      </w:r>
    </w:p>
    <w:p w14:paraId="5C639189"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 :……………………………………………………………………………………………</w:t>
      </w:r>
    </w:p>
    <w:p w14:paraId="72D30FE1"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CCTP n°…………………………………………………………………………………………..</w:t>
      </w:r>
    </w:p>
    <w:p w14:paraId="26152626"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14653994" w14:textId="77777777" w:rsidR="009B1CD0" w:rsidRDefault="009B1CD0" w:rsidP="00710FD6">
      <w:pPr>
        <w:tabs>
          <w:tab w:val="left" w:pos="851"/>
        </w:tabs>
        <w:jc w:val="both"/>
        <w:rPr>
          <w:rFonts w:ascii="Arial" w:hAnsi="Arial" w:cs="Arial"/>
        </w:rPr>
      </w:pPr>
    </w:p>
    <w:p w14:paraId="0A5E97F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9F8B738" w14:textId="77777777" w:rsidR="009B1CD0" w:rsidRDefault="009B1CD0" w:rsidP="0083205E">
      <w:pPr>
        <w:tabs>
          <w:tab w:val="left" w:pos="851"/>
        </w:tabs>
        <w:jc w:val="both"/>
        <w:rPr>
          <w:rFonts w:ascii="Arial" w:hAnsi="Arial" w:cs="Arial"/>
        </w:rPr>
      </w:pPr>
    </w:p>
    <w:p w14:paraId="0599CD0B"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85BCF79" w14:textId="77777777" w:rsidR="009B1CD0" w:rsidRDefault="009B1CD0" w:rsidP="0083205E">
      <w:pPr>
        <w:tabs>
          <w:tab w:val="left" w:pos="851"/>
        </w:tabs>
        <w:jc w:val="both"/>
        <w:rPr>
          <w:rFonts w:ascii="Arial" w:hAnsi="Arial" w:cs="Arial"/>
        </w:rPr>
      </w:pPr>
    </w:p>
    <w:p w14:paraId="753342CD"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4A96976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E3B17AC" w14:textId="77777777" w:rsidR="009B1CD0" w:rsidRDefault="009B1CD0" w:rsidP="00CD46CC">
      <w:pPr>
        <w:tabs>
          <w:tab w:val="left" w:pos="851"/>
        </w:tabs>
        <w:jc w:val="both"/>
        <w:rPr>
          <w:rFonts w:ascii="Arial" w:hAnsi="Arial" w:cs="Arial"/>
        </w:rPr>
      </w:pPr>
    </w:p>
    <w:p w14:paraId="0C07DF61" w14:textId="77777777" w:rsidR="009B1CD0" w:rsidRDefault="009B1CD0" w:rsidP="009B45B9">
      <w:pPr>
        <w:tabs>
          <w:tab w:val="left" w:pos="851"/>
        </w:tabs>
        <w:jc w:val="both"/>
        <w:rPr>
          <w:rFonts w:ascii="Arial" w:hAnsi="Arial" w:cs="Arial"/>
        </w:rPr>
      </w:pPr>
    </w:p>
    <w:p w14:paraId="25114111" w14:textId="77777777" w:rsidR="009B1CD0" w:rsidRDefault="009B1CD0" w:rsidP="009B45B9">
      <w:pPr>
        <w:tabs>
          <w:tab w:val="left" w:pos="851"/>
        </w:tabs>
        <w:jc w:val="both"/>
        <w:rPr>
          <w:rFonts w:ascii="Arial" w:hAnsi="Arial" w:cs="Arial"/>
        </w:rPr>
      </w:pPr>
    </w:p>
    <w:p w14:paraId="21F9DED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09E6209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C7D15D3" w14:textId="77777777" w:rsidR="009B1CD0" w:rsidRDefault="009B1CD0" w:rsidP="009B45B9">
      <w:pPr>
        <w:tabs>
          <w:tab w:val="left" w:pos="851"/>
        </w:tabs>
        <w:jc w:val="both"/>
        <w:rPr>
          <w:rFonts w:ascii="Arial" w:hAnsi="Arial" w:cs="Arial"/>
        </w:rPr>
      </w:pPr>
    </w:p>
    <w:p w14:paraId="45BB18BE" w14:textId="77777777" w:rsidR="009B1CD0" w:rsidRDefault="009B1CD0" w:rsidP="009B45B9">
      <w:pPr>
        <w:tabs>
          <w:tab w:val="left" w:pos="851"/>
        </w:tabs>
        <w:jc w:val="both"/>
        <w:rPr>
          <w:rFonts w:ascii="Arial" w:hAnsi="Arial" w:cs="Arial"/>
        </w:rPr>
      </w:pPr>
    </w:p>
    <w:p w14:paraId="35B109BD" w14:textId="77777777" w:rsidR="009B1CD0" w:rsidRDefault="009B1CD0" w:rsidP="009B45B9">
      <w:pPr>
        <w:tabs>
          <w:tab w:val="left" w:pos="851"/>
        </w:tabs>
        <w:jc w:val="both"/>
        <w:rPr>
          <w:rFonts w:ascii="Arial" w:hAnsi="Arial" w:cs="Arial"/>
        </w:rPr>
      </w:pPr>
    </w:p>
    <w:p w14:paraId="63CF73E5"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289E090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1CD66E0" w14:textId="77777777" w:rsidR="009B1CD0" w:rsidRDefault="009B1CD0" w:rsidP="009B45B9">
      <w:pPr>
        <w:pStyle w:val="fcase1ertab"/>
        <w:tabs>
          <w:tab w:val="left" w:pos="851"/>
        </w:tabs>
        <w:ind w:left="0" w:firstLine="0"/>
        <w:rPr>
          <w:rFonts w:ascii="Arial" w:hAnsi="Arial" w:cs="Arial"/>
        </w:rPr>
      </w:pPr>
    </w:p>
    <w:p w14:paraId="4FF07997" w14:textId="77777777" w:rsidR="009B1CD0" w:rsidRDefault="009B1CD0" w:rsidP="009B45B9">
      <w:pPr>
        <w:pStyle w:val="fcase1ertab"/>
        <w:tabs>
          <w:tab w:val="left" w:pos="851"/>
        </w:tabs>
        <w:ind w:left="0" w:firstLine="0"/>
        <w:rPr>
          <w:rFonts w:ascii="Arial" w:hAnsi="Arial" w:cs="Arial"/>
        </w:rPr>
      </w:pPr>
    </w:p>
    <w:p w14:paraId="57756401" w14:textId="77777777" w:rsidR="004C5755" w:rsidRDefault="004C5755" w:rsidP="009B45B9">
      <w:pPr>
        <w:pStyle w:val="fcase1ertab"/>
        <w:tabs>
          <w:tab w:val="left" w:pos="851"/>
        </w:tabs>
        <w:ind w:left="0" w:firstLine="0"/>
        <w:rPr>
          <w:rFonts w:ascii="Arial" w:hAnsi="Arial" w:cs="Arial"/>
        </w:rPr>
      </w:pPr>
    </w:p>
    <w:p w14:paraId="4D8A6583" w14:textId="77777777" w:rsidR="004C5755" w:rsidRDefault="004C5755" w:rsidP="009B45B9">
      <w:pPr>
        <w:pStyle w:val="fcase1ertab"/>
        <w:tabs>
          <w:tab w:val="left" w:pos="851"/>
        </w:tabs>
        <w:ind w:left="0" w:firstLine="0"/>
        <w:rPr>
          <w:rFonts w:ascii="Arial" w:hAnsi="Arial" w:cs="Arial"/>
        </w:rPr>
      </w:pPr>
    </w:p>
    <w:p w14:paraId="516522B0" w14:textId="77777777" w:rsidR="004C5755" w:rsidRDefault="004C5755" w:rsidP="009B45B9">
      <w:pPr>
        <w:pStyle w:val="fcase1ertab"/>
        <w:tabs>
          <w:tab w:val="left" w:pos="851"/>
        </w:tabs>
        <w:ind w:left="0" w:firstLine="0"/>
        <w:rPr>
          <w:rFonts w:ascii="Arial" w:hAnsi="Arial" w:cs="Arial"/>
        </w:rPr>
      </w:pPr>
    </w:p>
    <w:p w14:paraId="2FF09A72" w14:textId="77777777" w:rsidR="004C5755" w:rsidRDefault="004C5755" w:rsidP="009B45B9">
      <w:pPr>
        <w:pStyle w:val="fcase1ertab"/>
        <w:tabs>
          <w:tab w:val="left" w:pos="851"/>
        </w:tabs>
        <w:ind w:left="0" w:firstLine="0"/>
        <w:rPr>
          <w:rFonts w:ascii="Arial" w:hAnsi="Arial" w:cs="Arial"/>
        </w:rPr>
      </w:pPr>
    </w:p>
    <w:p w14:paraId="3C61DF75" w14:textId="77777777" w:rsidR="004C5755" w:rsidRDefault="004C5755" w:rsidP="009B45B9">
      <w:pPr>
        <w:pStyle w:val="fcase1ertab"/>
        <w:tabs>
          <w:tab w:val="left" w:pos="851"/>
        </w:tabs>
        <w:ind w:left="0" w:firstLine="0"/>
        <w:rPr>
          <w:rFonts w:ascii="Arial" w:hAnsi="Arial" w:cs="Arial"/>
        </w:rPr>
      </w:pPr>
    </w:p>
    <w:p w14:paraId="11C64F64" w14:textId="77777777" w:rsidR="004C5755" w:rsidRDefault="004C5755" w:rsidP="009B45B9">
      <w:pPr>
        <w:pStyle w:val="fcase1ertab"/>
        <w:tabs>
          <w:tab w:val="left" w:pos="851"/>
        </w:tabs>
        <w:ind w:left="0" w:firstLine="0"/>
        <w:rPr>
          <w:rFonts w:ascii="Arial" w:hAnsi="Arial" w:cs="Arial"/>
        </w:rPr>
      </w:pPr>
    </w:p>
    <w:p w14:paraId="7FE07888" w14:textId="77777777" w:rsidR="004C5755" w:rsidRDefault="004C5755" w:rsidP="009B45B9">
      <w:pPr>
        <w:pStyle w:val="fcase1ertab"/>
        <w:tabs>
          <w:tab w:val="left" w:pos="851"/>
        </w:tabs>
        <w:ind w:left="0" w:firstLine="0"/>
        <w:rPr>
          <w:rFonts w:ascii="Arial" w:hAnsi="Arial" w:cs="Arial"/>
        </w:rPr>
      </w:pPr>
    </w:p>
    <w:p w14:paraId="617CE500" w14:textId="77777777" w:rsidR="004C5755" w:rsidRDefault="004C5755" w:rsidP="009B45B9">
      <w:pPr>
        <w:pStyle w:val="fcase1ertab"/>
        <w:tabs>
          <w:tab w:val="left" w:pos="851"/>
        </w:tabs>
        <w:ind w:left="0" w:firstLine="0"/>
        <w:rPr>
          <w:rFonts w:ascii="Arial" w:hAnsi="Arial" w:cs="Arial"/>
        </w:rPr>
      </w:pPr>
    </w:p>
    <w:p w14:paraId="0F6A2AE9" w14:textId="77777777" w:rsidR="004C5755" w:rsidRDefault="004C5755" w:rsidP="009B45B9">
      <w:pPr>
        <w:pStyle w:val="fcase1ertab"/>
        <w:tabs>
          <w:tab w:val="left" w:pos="851"/>
        </w:tabs>
        <w:ind w:left="0" w:firstLine="0"/>
        <w:rPr>
          <w:rFonts w:ascii="Arial" w:hAnsi="Arial" w:cs="Arial"/>
        </w:rPr>
      </w:pPr>
    </w:p>
    <w:p w14:paraId="76FCF46C" w14:textId="77777777" w:rsidR="004C5755" w:rsidRDefault="004C5755" w:rsidP="009B45B9">
      <w:pPr>
        <w:pStyle w:val="fcase1ertab"/>
        <w:tabs>
          <w:tab w:val="left" w:pos="851"/>
        </w:tabs>
        <w:ind w:left="0" w:firstLine="0"/>
        <w:rPr>
          <w:rFonts w:ascii="Arial" w:hAnsi="Arial" w:cs="Arial"/>
        </w:rPr>
      </w:pPr>
    </w:p>
    <w:p w14:paraId="6139D3E2" w14:textId="77777777" w:rsidR="004C5755" w:rsidRDefault="004C5755" w:rsidP="009B45B9">
      <w:pPr>
        <w:pStyle w:val="fcase1ertab"/>
        <w:tabs>
          <w:tab w:val="left" w:pos="851"/>
        </w:tabs>
        <w:ind w:left="0" w:firstLine="0"/>
        <w:rPr>
          <w:rFonts w:ascii="Arial" w:hAnsi="Arial" w:cs="Arial"/>
        </w:rPr>
      </w:pPr>
    </w:p>
    <w:p w14:paraId="028280AA" w14:textId="77777777" w:rsidR="004C5755" w:rsidRDefault="004C5755" w:rsidP="009B45B9">
      <w:pPr>
        <w:pStyle w:val="fcase1ertab"/>
        <w:tabs>
          <w:tab w:val="left" w:pos="851"/>
        </w:tabs>
        <w:ind w:left="0" w:firstLine="0"/>
        <w:rPr>
          <w:rFonts w:ascii="Arial" w:hAnsi="Arial" w:cs="Arial"/>
        </w:rPr>
      </w:pPr>
    </w:p>
    <w:p w14:paraId="638E9B06" w14:textId="77777777" w:rsidR="006B5057" w:rsidRDefault="006B5057" w:rsidP="009B45B9">
      <w:pPr>
        <w:pStyle w:val="fcase1ertab"/>
        <w:tabs>
          <w:tab w:val="left" w:pos="851"/>
        </w:tabs>
        <w:ind w:left="0" w:firstLine="0"/>
        <w:rPr>
          <w:rFonts w:ascii="Arial" w:hAnsi="Arial" w:cs="Arial"/>
        </w:rPr>
      </w:pPr>
    </w:p>
    <w:p w14:paraId="70DE27E5" w14:textId="77777777" w:rsidR="006B5057" w:rsidRDefault="006B5057" w:rsidP="009B45B9">
      <w:pPr>
        <w:pStyle w:val="fcase1ertab"/>
        <w:tabs>
          <w:tab w:val="left" w:pos="851"/>
        </w:tabs>
        <w:ind w:left="0" w:firstLine="0"/>
        <w:rPr>
          <w:rFonts w:ascii="Arial" w:hAnsi="Arial" w:cs="Arial"/>
        </w:rPr>
      </w:pPr>
    </w:p>
    <w:p w14:paraId="15AD708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9C3D4DF"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28CA4E52"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742B7B6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32AE40E"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5F7BD6CF"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2CECA85B"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E0366C8"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38AB137"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6ABD6B69" w14:textId="77777777" w:rsidR="009B1CD0" w:rsidRDefault="009B1CD0" w:rsidP="004C5755">
      <w:pPr>
        <w:pStyle w:val="fcase1ertab"/>
        <w:spacing w:before="120"/>
        <w:ind w:left="567" w:firstLine="0"/>
      </w:pPr>
      <w:r>
        <w:rPr>
          <w:rFonts w:ascii="Arial" w:hAnsi="Arial" w:cs="Arial"/>
          <w:u w:val="single"/>
        </w:rPr>
        <w:t>OU</w:t>
      </w:r>
    </w:p>
    <w:p w14:paraId="7FCE9294"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32DA2623" w14:textId="77777777" w:rsidR="009B1CD0" w:rsidRDefault="009B1CD0" w:rsidP="009B45B9">
      <w:pPr>
        <w:pStyle w:val="fcasegauche"/>
        <w:tabs>
          <w:tab w:val="left" w:pos="851"/>
        </w:tabs>
        <w:spacing w:after="0"/>
        <w:ind w:left="0" w:firstLine="0"/>
        <w:rPr>
          <w:rFonts w:ascii="Arial" w:hAnsi="Arial" w:cs="Arial"/>
        </w:rPr>
      </w:pPr>
    </w:p>
    <w:p w14:paraId="75F5D59E" w14:textId="77777777" w:rsidR="002C2CA3" w:rsidRDefault="002C2CA3" w:rsidP="009B45B9">
      <w:pPr>
        <w:pStyle w:val="fcasegauche"/>
        <w:tabs>
          <w:tab w:val="left" w:pos="851"/>
        </w:tabs>
        <w:spacing w:after="0"/>
        <w:ind w:left="0" w:firstLine="0"/>
        <w:rPr>
          <w:rFonts w:ascii="Arial" w:hAnsi="Arial" w:cs="Arial"/>
        </w:rPr>
      </w:pPr>
    </w:p>
    <w:p w14:paraId="7311047C" w14:textId="77777777" w:rsidR="009B1CD0" w:rsidRDefault="009B1CD0" w:rsidP="009B45B9">
      <w:pPr>
        <w:pStyle w:val="fcasegauche"/>
        <w:pageBreakBefore/>
        <w:tabs>
          <w:tab w:val="left" w:pos="851"/>
        </w:tabs>
        <w:spacing w:after="0"/>
        <w:ind w:left="0" w:firstLine="0"/>
        <w:rPr>
          <w:rFonts w:ascii="Arial" w:hAnsi="Arial" w:cs="Arial"/>
        </w:rPr>
      </w:pPr>
    </w:p>
    <w:p w14:paraId="6EE5ED13"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5C4DEA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C9D692D" w14:textId="77777777" w:rsidR="00036500" w:rsidRDefault="00036500" w:rsidP="009B45B9">
      <w:pPr>
        <w:tabs>
          <w:tab w:val="left" w:pos="851"/>
          <w:tab w:val="left" w:pos="6237"/>
        </w:tabs>
        <w:rPr>
          <w:rFonts w:ascii="Arial" w:hAnsi="Arial" w:cs="Arial"/>
          <w:i/>
          <w:iCs/>
          <w:sz w:val="18"/>
          <w:szCs w:val="18"/>
        </w:rPr>
      </w:pPr>
    </w:p>
    <w:p w14:paraId="6DD8E75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531037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45E27D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B2A835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E2BB9C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8FDC1E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A057DB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B4761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922914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E14CBE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E835D4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09EB0B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EECF6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E97513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EB2DBB2" w14:textId="77777777">
        <w:trPr>
          <w:trHeight w:val="1021"/>
        </w:trPr>
        <w:tc>
          <w:tcPr>
            <w:tcW w:w="4503" w:type="dxa"/>
            <w:tcBorders>
              <w:top w:val="single" w:sz="4" w:space="0" w:color="000000"/>
              <w:left w:val="single" w:sz="4" w:space="0" w:color="000000"/>
            </w:tcBorders>
            <w:shd w:val="clear" w:color="auto" w:fill="CCFFFF"/>
          </w:tcPr>
          <w:p w14:paraId="2EDE697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580649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99F48A6" w14:textId="77777777" w:rsidR="009B1CD0" w:rsidRDefault="009B1CD0" w:rsidP="006F3DF9">
            <w:pPr>
              <w:tabs>
                <w:tab w:val="left" w:pos="851"/>
              </w:tabs>
              <w:snapToGrid w:val="0"/>
              <w:jc w:val="both"/>
              <w:rPr>
                <w:rFonts w:ascii="Arial" w:hAnsi="Arial" w:cs="Arial"/>
              </w:rPr>
            </w:pPr>
          </w:p>
        </w:tc>
      </w:tr>
      <w:tr w:rsidR="009B1CD0" w14:paraId="1E73782C" w14:textId="77777777">
        <w:trPr>
          <w:trHeight w:val="1021"/>
        </w:trPr>
        <w:tc>
          <w:tcPr>
            <w:tcW w:w="4503" w:type="dxa"/>
            <w:tcBorders>
              <w:left w:val="single" w:sz="4" w:space="0" w:color="000000"/>
            </w:tcBorders>
            <w:shd w:val="clear" w:color="auto" w:fill="auto"/>
          </w:tcPr>
          <w:p w14:paraId="2EA3423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830DA5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5349CE3" w14:textId="77777777" w:rsidR="009B1CD0" w:rsidRDefault="009B1CD0" w:rsidP="006F3DF9">
            <w:pPr>
              <w:tabs>
                <w:tab w:val="left" w:pos="851"/>
              </w:tabs>
              <w:snapToGrid w:val="0"/>
              <w:jc w:val="both"/>
              <w:rPr>
                <w:rFonts w:ascii="Arial" w:hAnsi="Arial" w:cs="Arial"/>
              </w:rPr>
            </w:pPr>
          </w:p>
        </w:tc>
      </w:tr>
      <w:tr w:rsidR="009B1CD0" w14:paraId="76020314" w14:textId="77777777">
        <w:trPr>
          <w:trHeight w:val="1021"/>
        </w:trPr>
        <w:tc>
          <w:tcPr>
            <w:tcW w:w="4503" w:type="dxa"/>
            <w:tcBorders>
              <w:left w:val="single" w:sz="4" w:space="0" w:color="000000"/>
              <w:bottom w:val="single" w:sz="4" w:space="0" w:color="000000"/>
            </w:tcBorders>
            <w:shd w:val="clear" w:color="auto" w:fill="CCFFFF"/>
          </w:tcPr>
          <w:p w14:paraId="4ED6034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349A09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A20E0E" w14:textId="77777777" w:rsidR="009B1CD0" w:rsidRDefault="009B1CD0" w:rsidP="006F3DF9">
            <w:pPr>
              <w:tabs>
                <w:tab w:val="left" w:pos="851"/>
              </w:tabs>
              <w:snapToGrid w:val="0"/>
              <w:jc w:val="both"/>
              <w:rPr>
                <w:rFonts w:ascii="Arial" w:hAnsi="Arial" w:cs="Arial"/>
              </w:rPr>
            </w:pPr>
          </w:p>
        </w:tc>
      </w:tr>
    </w:tbl>
    <w:p w14:paraId="463D1EDC" w14:textId="77777777" w:rsidR="009B1CD0" w:rsidRDefault="009B1CD0" w:rsidP="006C4338">
      <w:pPr>
        <w:tabs>
          <w:tab w:val="left" w:pos="851"/>
          <w:tab w:val="left" w:pos="6237"/>
        </w:tabs>
      </w:pPr>
    </w:p>
    <w:p w14:paraId="31D5BCDB" w14:textId="77777777" w:rsidR="009B1CD0" w:rsidRDefault="009B1CD0" w:rsidP="006C4338">
      <w:pPr>
        <w:pStyle w:val="fcasegauche"/>
        <w:tabs>
          <w:tab w:val="left" w:pos="851"/>
        </w:tabs>
        <w:spacing w:after="0"/>
        <w:ind w:left="0" w:firstLine="0"/>
        <w:rPr>
          <w:rFonts w:ascii="Arial" w:hAnsi="Arial" w:cs="Arial"/>
          <w:bCs/>
          <w:iCs/>
        </w:rPr>
      </w:pPr>
    </w:p>
    <w:p w14:paraId="6FBAFCB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37DEC8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0E8784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5ADEF0"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062757E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E652EE3"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C483B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FFF0296"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5132A5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B4CB42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8A941B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04B171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BC1D91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6B264B5" w14:textId="77777777" w:rsidR="009B1CD0" w:rsidRDefault="009B1CD0" w:rsidP="00934503">
      <w:pPr>
        <w:tabs>
          <w:tab w:val="left" w:pos="426"/>
          <w:tab w:val="left" w:pos="851"/>
        </w:tabs>
        <w:rPr>
          <w:rFonts w:ascii="Arial" w:hAnsi="Arial" w:cs="Arial"/>
          <w:b/>
        </w:rPr>
      </w:pPr>
    </w:p>
    <w:p w14:paraId="74CE46B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87B1DC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632A36E" w14:textId="77777777" w:rsidR="009B1CD0" w:rsidRDefault="009B1CD0" w:rsidP="009B45B9">
      <w:pPr>
        <w:tabs>
          <w:tab w:val="left" w:pos="426"/>
          <w:tab w:val="left" w:pos="851"/>
        </w:tabs>
        <w:jc w:val="both"/>
        <w:rPr>
          <w:rFonts w:ascii="Arial" w:hAnsi="Arial" w:cs="Arial"/>
          <w:b/>
        </w:rPr>
      </w:pPr>
    </w:p>
    <w:p w14:paraId="2FB46CA8" w14:textId="77777777" w:rsidR="009B1CD0" w:rsidRDefault="009B1CD0" w:rsidP="009B45B9">
      <w:pPr>
        <w:tabs>
          <w:tab w:val="left" w:pos="426"/>
          <w:tab w:val="left" w:pos="851"/>
        </w:tabs>
        <w:jc w:val="both"/>
        <w:rPr>
          <w:rFonts w:ascii="Arial" w:hAnsi="Arial" w:cs="Arial"/>
          <w:b/>
        </w:rPr>
      </w:pPr>
    </w:p>
    <w:p w14:paraId="37B93DA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87DFFBC" w14:textId="77777777" w:rsidR="009B1CD0" w:rsidRDefault="009B1CD0" w:rsidP="009B45B9">
      <w:pPr>
        <w:tabs>
          <w:tab w:val="left" w:pos="576"/>
          <w:tab w:val="left" w:pos="851"/>
        </w:tabs>
        <w:jc w:val="both"/>
        <w:rPr>
          <w:rFonts w:ascii="Arial" w:hAnsi="Arial" w:cs="Arial"/>
        </w:rPr>
      </w:pPr>
    </w:p>
    <w:p w14:paraId="74C8BC9D"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53F8D3C3" w14:textId="77777777" w:rsidR="009B1CD0" w:rsidRDefault="009B1CD0" w:rsidP="009B45B9">
      <w:pPr>
        <w:tabs>
          <w:tab w:val="left" w:pos="851"/>
        </w:tabs>
      </w:pPr>
      <w:r>
        <w:rPr>
          <w:rFonts w:ascii="Arial" w:hAnsi="Arial" w:cs="Arial"/>
          <w:i/>
          <w:sz w:val="18"/>
          <w:szCs w:val="18"/>
        </w:rPr>
        <w:t>(Cocher la case correspondante.)</w:t>
      </w:r>
    </w:p>
    <w:p w14:paraId="0BE0BC1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479C15BF"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49FB08FE"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E94D27D" w14:textId="77777777" w:rsidR="009B1CD0" w:rsidRDefault="009B1CD0" w:rsidP="009B45B9">
      <w:pPr>
        <w:tabs>
          <w:tab w:val="left" w:pos="426"/>
          <w:tab w:val="left" w:pos="851"/>
        </w:tabs>
        <w:jc w:val="both"/>
        <w:rPr>
          <w:rFonts w:ascii="Arial" w:hAnsi="Arial" w:cs="Arial"/>
          <w:b/>
        </w:rPr>
      </w:pPr>
    </w:p>
    <w:p w14:paraId="6E5BD38F"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53D00019"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DA08F54" w14:textId="77777777" w:rsidR="009B1CD0" w:rsidRDefault="009B1CD0" w:rsidP="009B45B9">
      <w:pPr>
        <w:tabs>
          <w:tab w:val="left" w:pos="426"/>
          <w:tab w:val="left" w:pos="851"/>
        </w:tabs>
        <w:jc w:val="both"/>
        <w:rPr>
          <w:rFonts w:ascii="Arial" w:hAnsi="Arial" w:cs="Arial"/>
        </w:rPr>
      </w:pPr>
    </w:p>
    <w:p w14:paraId="43A777F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AB1E852"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62A3DFF"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B3603DE" w14:textId="77777777">
        <w:tc>
          <w:tcPr>
            <w:tcW w:w="10419" w:type="dxa"/>
            <w:shd w:val="clear" w:color="auto" w:fill="66CCFF"/>
          </w:tcPr>
          <w:p w14:paraId="7D993FEB"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23F5242" w14:textId="77777777" w:rsidR="009B1CD0" w:rsidRDefault="009B1CD0" w:rsidP="006C4338">
      <w:pPr>
        <w:tabs>
          <w:tab w:val="left" w:pos="851"/>
        </w:tabs>
        <w:jc w:val="both"/>
      </w:pPr>
    </w:p>
    <w:p w14:paraId="32439C7F"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6D78AE7" w14:textId="77777777" w:rsidR="005824AE" w:rsidRDefault="005824AE" w:rsidP="006C4338">
      <w:pPr>
        <w:tabs>
          <w:tab w:val="left" w:pos="851"/>
        </w:tabs>
        <w:jc w:val="both"/>
      </w:pPr>
    </w:p>
    <w:p w14:paraId="75F8A6C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5F23A2A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C7BFAB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523792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CEC4FA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0B9467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FFF2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633C3C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B4E3B3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343573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974F04D" w14:textId="77777777" w:rsidR="00332B12" w:rsidRDefault="00332B12" w:rsidP="00B054DA">
            <w:pPr>
              <w:tabs>
                <w:tab w:val="left" w:pos="851"/>
              </w:tabs>
              <w:snapToGrid w:val="0"/>
              <w:jc w:val="both"/>
              <w:rPr>
                <w:rFonts w:ascii="Arial" w:hAnsi="Arial" w:cs="Arial"/>
                <w:b/>
                <w:bCs/>
              </w:rPr>
            </w:pPr>
          </w:p>
        </w:tc>
      </w:tr>
    </w:tbl>
    <w:p w14:paraId="5AEA118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0AFC514"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52288A53" w14:textId="77777777" w:rsidR="00332B12" w:rsidRDefault="00332B12" w:rsidP="006C4338">
      <w:pPr>
        <w:tabs>
          <w:tab w:val="left" w:pos="851"/>
        </w:tabs>
        <w:jc w:val="both"/>
      </w:pPr>
    </w:p>
    <w:p w14:paraId="784F67D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950A81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4C1D64" w14:textId="77777777" w:rsidR="009B1CD0" w:rsidRDefault="009B1CD0" w:rsidP="005846FB">
      <w:pPr>
        <w:tabs>
          <w:tab w:val="left" w:pos="851"/>
        </w:tabs>
        <w:rPr>
          <w:rFonts w:ascii="Arial" w:hAnsi="Arial" w:cs="Arial"/>
        </w:rPr>
      </w:pPr>
    </w:p>
    <w:p w14:paraId="71106C47" w14:textId="77777777" w:rsidR="00036500" w:rsidRDefault="00036500" w:rsidP="005846FB">
      <w:pPr>
        <w:tabs>
          <w:tab w:val="left" w:pos="851"/>
        </w:tabs>
        <w:rPr>
          <w:rFonts w:ascii="Arial" w:hAnsi="Arial" w:cs="Arial"/>
        </w:rPr>
      </w:pPr>
    </w:p>
    <w:p w14:paraId="1E16CFA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C29679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B7762C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E15F144" w14:textId="77777777" w:rsidR="009B1CD0" w:rsidRDefault="009B1CD0" w:rsidP="0083205E">
      <w:pPr>
        <w:tabs>
          <w:tab w:val="left" w:pos="851"/>
        </w:tabs>
        <w:rPr>
          <w:rFonts w:ascii="Arial" w:hAnsi="Arial" w:cs="Arial"/>
        </w:rPr>
      </w:pPr>
    </w:p>
    <w:p w14:paraId="2AD5B0A5" w14:textId="77777777" w:rsidR="001C733C" w:rsidRDefault="001C733C" w:rsidP="00CD46CC">
      <w:pPr>
        <w:tabs>
          <w:tab w:val="left" w:pos="851"/>
        </w:tabs>
        <w:rPr>
          <w:rFonts w:ascii="Arial" w:hAnsi="Arial" w:cs="Arial"/>
        </w:rPr>
      </w:pPr>
    </w:p>
    <w:p w14:paraId="62E675F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49792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3B8910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AA0693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6F0911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5FABE74" w14:textId="77777777" w:rsidR="002904AF" w:rsidRDefault="002904AF" w:rsidP="001C733C">
      <w:pPr>
        <w:tabs>
          <w:tab w:val="left" w:pos="851"/>
        </w:tabs>
        <w:rPr>
          <w:rFonts w:ascii="Arial" w:hAnsi="Arial" w:cs="Arial"/>
        </w:rPr>
      </w:pPr>
    </w:p>
    <w:p w14:paraId="7F692A4C"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088B4BA"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789F4A7" w14:textId="77777777" w:rsidR="002904AF" w:rsidRDefault="002904AF" w:rsidP="002904AF">
      <w:pPr>
        <w:tabs>
          <w:tab w:val="left" w:pos="851"/>
        </w:tabs>
        <w:rPr>
          <w:rFonts w:ascii="Arial" w:hAnsi="Arial" w:cs="Arial"/>
          <w:iCs/>
        </w:rPr>
      </w:pPr>
    </w:p>
    <w:p w14:paraId="227B5D2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71B2304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BF3A47E" w14:textId="77777777" w:rsidR="002904AF" w:rsidRDefault="002904AF" w:rsidP="002904AF">
      <w:pPr>
        <w:tabs>
          <w:tab w:val="left" w:pos="851"/>
        </w:tabs>
        <w:ind w:left="1134" w:hanging="850"/>
        <w:rPr>
          <w:rFonts w:ascii="Arial" w:hAnsi="Arial" w:cs="Arial"/>
          <w:i/>
          <w:sz w:val="18"/>
          <w:szCs w:val="18"/>
        </w:rPr>
      </w:pPr>
    </w:p>
    <w:p w14:paraId="2CFA65F1" w14:textId="77777777" w:rsidR="001C733C" w:rsidRDefault="001C733C" w:rsidP="001C733C">
      <w:pPr>
        <w:tabs>
          <w:tab w:val="left" w:pos="851"/>
        </w:tabs>
        <w:rPr>
          <w:rFonts w:ascii="Arial" w:hAnsi="Arial" w:cs="Arial"/>
          <w:i/>
          <w:sz w:val="18"/>
          <w:szCs w:val="18"/>
        </w:rPr>
      </w:pPr>
    </w:p>
    <w:p w14:paraId="1D25A52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83E3B9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67FCE18" w14:textId="77777777" w:rsidR="00036500" w:rsidRDefault="00036500" w:rsidP="005846FB">
      <w:pPr>
        <w:tabs>
          <w:tab w:val="left" w:pos="851"/>
        </w:tabs>
        <w:rPr>
          <w:rFonts w:ascii="Arial" w:hAnsi="Arial" w:cs="Arial"/>
        </w:rPr>
      </w:pPr>
    </w:p>
    <w:p w14:paraId="40122CD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44ED77A" w14:textId="77777777" w:rsidR="00AE7831" w:rsidRDefault="00AE7831" w:rsidP="009B45B9">
      <w:pPr>
        <w:tabs>
          <w:tab w:val="left" w:pos="851"/>
        </w:tabs>
        <w:ind w:left="1701" w:hanging="850"/>
        <w:jc w:val="both"/>
      </w:pPr>
    </w:p>
    <w:p w14:paraId="2FAD0C9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CC9735F" w14:textId="77777777" w:rsidR="00036500" w:rsidRDefault="00036500" w:rsidP="006C4338">
      <w:pPr>
        <w:tabs>
          <w:tab w:val="left" w:pos="851"/>
        </w:tabs>
        <w:rPr>
          <w:rFonts w:ascii="Arial" w:hAnsi="Arial" w:cs="Arial"/>
          <w:iCs/>
        </w:rPr>
      </w:pPr>
    </w:p>
    <w:p w14:paraId="775BCDEA"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17F7720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DD9511"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C743F6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1AC549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B35ED2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D822A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7062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11DF310" w14:textId="77777777" w:rsidTr="00B054DA">
        <w:trPr>
          <w:trHeight w:val="1021"/>
        </w:trPr>
        <w:tc>
          <w:tcPr>
            <w:tcW w:w="4644" w:type="dxa"/>
            <w:tcBorders>
              <w:top w:val="single" w:sz="4" w:space="0" w:color="000000"/>
              <w:left w:val="single" w:sz="4" w:space="0" w:color="000000"/>
            </w:tcBorders>
            <w:shd w:val="clear" w:color="auto" w:fill="CCFFFF"/>
          </w:tcPr>
          <w:p w14:paraId="32B0B9C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0D3774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B92FDC4" w14:textId="77777777" w:rsidR="00332B12" w:rsidRDefault="00332B12" w:rsidP="00B054DA">
            <w:pPr>
              <w:tabs>
                <w:tab w:val="left" w:pos="851"/>
              </w:tabs>
              <w:snapToGrid w:val="0"/>
              <w:jc w:val="both"/>
              <w:rPr>
                <w:rFonts w:ascii="Arial" w:hAnsi="Arial" w:cs="Arial"/>
                <w:b/>
                <w:bCs/>
              </w:rPr>
            </w:pPr>
          </w:p>
        </w:tc>
      </w:tr>
      <w:tr w:rsidR="00332B12" w14:paraId="5C910A51" w14:textId="77777777" w:rsidTr="00B054DA">
        <w:trPr>
          <w:trHeight w:val="1021"/>
        </w:trPr>
        <w:tc>
          <w:tcPr>
            <w:tcW w:w="4644" w:type="dxa"/>
            <w:tcBorders>
              <w:left w:val="single" w:sz="4" w:space="0" w:color="000000"/>
            </w:tcBorders>
            <w:shd w:val="clear" w:color="auto" w:fill="auto"/>
          </w:tcPr>
          <w:p w14:paraId="150282C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C5F0D1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5850EAF" w14:textId="77777777" w:rsidR="00332B12" w:rsidRDefault="00332B12" w:rsidP="00B054DA">
            <w:pPr>
              <w:tabs>
                <w:tab w:val="left" w:pos="851"/>
              </w:tabs>
              <w:snapToGrid w:val="0"/>
              <w:jc w:val="both"/>
              <w:rPr>
                <w:rFonts w:ascii="Arial" w:hAnsi="Arial" w:cs="Arial"/>
                <w:b/>
                <w:bCs/>
              </w:rPr>
            </w:pPr>
          </w:p>
        </w:tc>
      </w:tr>
      <w:tr w:rsidR="00332B12" w14:paraId="2E03A21B" w14:textId="77777777" w:rsidTr="00B054DA">
        <w:trPr>
          <w:trHeight w:val="1021"/>
        </w:trPr>
        <w:tc>
          <w:tcPr>
            <w:tcW w:w="4644" w:type="dxa"/>
            <w:tcBorders>
              <w:left w:val="single" w:sz="4" w:space="0" w:color="000000"/>
            </w:tcBorders>
            <w:shd w:val="clear" w:color="auto" w:fill="CCFFFF"/>
          </w:tcPr>
          <w:p w14:paraId="4345AED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351AA7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F05D686" w14:textId="77777777" w:rsidR="00332B12" w:rsidRDefault="00332B12" w:rsidP="00B054DA">
            <w:pPr>
              <w:tabs>
                <w:tab w:val="left" w:pos="851"/>
              </w:tabs>
              <w:snapToGrid w:val="0"/>
              <w:jc w:val="both"/>
              <w:rPr>
                <w:rFonts w:ascii="Arial" w:hAnsi="Arial" w:cs="Arial"/>
                <w:b/>
                <w:bCs/>
              </w:rPr>
            </w:pPr>
          </w:p>
        </w:tc>
      </w:tr>
      <w:tr w:rsidR="00332B12" w14:paraId="5D88B9FD" w14:textId="77777777" w:rsidTr="00B054DA">
        <w:trPr>
          <w:trHeight w:val="1021"/>
        </w:trPr>
        <w:tc>
          <w:tcPr>
            <w:tcW w:w="4644" w:type="dxa"/>
            <w:tcBorders>
              <w:left w:val="single" w:sz="4" w:space="0" w:color="000000"/>
            </w:tcBorders>
            <w:shd w:val="clear" w:color="auto" w:fill="auto"/>
          </w:tcPr>
          <w:p w14:paraId="5C6EADF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D14B38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E36F604" w14:textId="77777777" w:rsidR="00332B12" w:rsidRDefault="00332B12" w:rsidP="00B054DA">
            <w:pPr>
              <w:tabs>
                <w:tab w:val="left" w:pos="851"/>
              </w:tabs>
              <w:snapToGrid w:val="0"/>
              <w:jc w:val="both"/>
              <w:rPr>
                <w:rFonts w:ascii="Arial" w:hAnsi="Arial" w:cs="Arial"/>
                <w:b/>
                <w:bCs/>
              </w:rPr>
            </w:pPr>
          </w:p>
        </w:tc>
      </w:tr>
      <w:tr w:rsidR="00332B12" w14:paraId="52B6B63F" w14:textId="77777777" w:rsidTr="00B054DA">
        <w:trPr>
          <w:trHeight w:val="1021"/>
        </w:trPr>
        <w:tc>
          <w:tcPr>
            <w:tcW w:w="4644" w:type="dxa"/>
            <w:tcBorders>
              <w:left w:val="single" w:sz="4" w:space="0" w:color="000000"/>
              <w:bottom w:val="single" w:sz="4" w:space="0" w:color="000000"/>
            </w:tcBorders>
            <w:shd w:val="clear" w:color="auto" w:fill="CCFFFF"/>
          </w:tcPr>
          <w:p w14:paraId="6154042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F2F9BC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0777B02" w14:textId="77777777" w:rsidR="00332B12" w:rsidRDefault="00332B12" w:rsidP="00B054DA">
            <w:pPr>
              <w:tabs>
                <w:tab w:val="left" w:pos="851"/>
              </w:tabs>
              <w:snapToGrid w:val="0"/>
              <w:jc w:val="both"/>
              <w:rPr>
                <w:rFonts w:ascii="Arial" w:hAnsi="Arial" w:cs="Arial"/>
                <w:b/>
                <w:bCs/>
              </w:rPr>
            </w:pPr>
          </w:p>
        </w:tc>
      </w:tr>
    </w:tbl>
    <w:p w14:paraId="467A636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044626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78658D5" w14:textId="77777777">
        <w:tc>
          <w:tcPr>
            <w:tcW w:w="10277" w:type="dxa"/>
            <w:shd w:val="clear" w:color="auto" w:fill="66CCFF"/>
          </w:tcPr>
          <w:p w14:paraId="3A80BAAD"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0AE959" w14:textId="77777777" w:rsidR="009B1CD0" w:rsidRDefault="009B1CD0" w:rsidP="006C4338">
      <w:pPr>
        <w:tabs>
          <w:tab w:val="left" w:pos="851"/>
        </w:tabs>
      </w:pPr>
    </w:p>
    <w:p w14:paraId="55A6F2D7" w14:textId="77777777" w:rsidR="009B1CD0" w:rsidRDefault="009B1CD0" w:rsidP="006C4338">
      <w:pPr>
        <w:tabs>
          <w:tab w:val="left" w:pos="851"/>
        </w:tabs>
      </w:pPr>
    </w:p>
    <w:p w14:paraId="00BF178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3DF614FF"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CE68D69" w14:textId="77777777" w:rsidR="009B1CD0" w:rsidRDefault="009B1CD0" w:rsidP="006C4338">
      <w:pPr>
        <w:pStyle w:val="En-tte"/>
        <w:tabs>
          <w:tab w:val="clear" w:pos="4536"/>
          <w:tab w:val="clear" w:pos="9072"/>
          <w:tab w:val="left" w:pos="851"/>
        </w:tabs>
        <w:jc w:val="both"/>
        <w:rPr>
          <w:rFonts w:ascii="Arial" w:hAnsi="Arial" w:cs="Arial"/>
        </w:rPr>
      </w:pPr>
    </w:p>
    <w:p w14:paraId="0B3A482A" w14:textId="77777777" w:rsidR="00B81D88" w:rsidRPr="00B81D88" w:rsidRDefault="00B81D88" w:rsidP="00B81D88">
      <w:pPr>
        <w:pStyle w:val="En-tte"/>
        <w:tabs>
          <w:tab w:val="left" w:pos="851"/>
        </w:tabs>
        <w:jc w:val="both"/>
        <w:rPr>
          <w:rFonts w:ascii="Arial" w:hAnsi="Arial" w:cs="Arial"/>
        </w:rPr>
      </w:pPr>
      <w:r w:rsidRPr="00B81D88">
        <w:rPr>
          <w:rFonts w:ascii="Arial" w:hAnsi="Arial" w:cs="Arial"/>
        </w:rPr>
        <w:t>Commune de Larra</w:t>
      </w:r>
    </w:p>
    <w:p w14:paraId="55EF17D2" w14:textId="77777777" w:rsidR="00B81D88" w:rsidRPr="00B81D88" w:rsidRDefault="00B81D88" w:rsidP="00B81D88">
      <w:pPr>
        <w:pStyle w:val="En-tte"/>
        <w:tabs>
          <w:tab w:val="left" w:pos="851"/>
        </w:tabs>
        <w:jc w:val="both"/>
        <w:rPr>
          <w:rFonts w:ascii="Arial" w:hAnsi="Arial" w:cs="Arial"/>
        </w:rPr>
      </w:pPr>
      <w:r w:rsidRPr="00B81D88">
        <w:rPr>
          <w:rFonts w:ascii="Arial" w:hAnsi="Arial" w:cs="Arial"/>
        </w:rPr>
        <w:t>Place Maurice Pontich</w:t>
      </w:r>
    </w:p>
    <w:p w14:paraId="5071C5B4" w14:textId="77777777" w:rsidR="00B81D88" w:rsidRPr="00B81D88" w:rsidRDefault="00B81D88" w:rsidP="00B81D88">
      <w:pPr>
        <w:pStyle w:val="En-tte"/>
        <w:tabs>
          <w:tab w:val="left" w:pos="851"/>
        </w:tabs>
        <w:jc w:val="both"/>
        <w:rPr>
          <w:rFonts w:ascii="Arial" w:hAnsi="Arial" w:cs="Arial"/>
        </w:rPr>
      </w:pPr>
      <w:r w:rsidRPr="00B81D88">
        <w:rPr>
          <w:rFonts w:ascii="Arial" w:hAnsi="Arial" w:cs="Arial"/>
        </w:rPr>
        <w:t>31330 LARRA</w:t>
      </w:r>
    </w:p>
    <w:p w14:paraId="37BA723E" w14:textId="77777777" w:rsidR="00B81D88" w:rsidRPr="00B81D88" w:rsidRDefault="00B81D88" w:rsidP="00B81D88">
      <w:pPr>
        <w:pStyle w:val="En-tte"/>
        <w:tabs>
          <w:tab w:val="left" w:pos="851"/>
        </w:tabs>
        <w:jc w:val="both"/>
        <w:rPr>
          <w:rFonts w:ascii="Arial" w:hAnsi="Arial" w:cs="Arial"/>
        </w:rPr>
      </w:pPr>
      <w:r w:rsidRPr="00B81D88">
        <w:rPr>
          <w:rFonts w:ascii="Arial" w:hAnsi="Arial" w:cs="Arial"/>
        </w:rPr>
        <w:t>Tél : 05 61 82 62 54</w:t>
      </w:r>
    </w:p>
    <w:p w14:paraId="06BD84ED" w14:textId="77777777" w:rsidR="00B81D88" w:rsidRPr="00B81D88" w:rsidRDefault="00B81D88" w:rsidP="00B81D88">
      <w:pPr>
        <w:pStyle w:val="En-tte"/>
        <w:tabs>
          <w:tab w:val="left" w:pos="851"/>
        </w:tabs>
        <w:jc w:val="both"/>
        <w:rPr>
          <w:rFonts w:ascii="Arial" w:hAnsi="Arial" w:cs="Arial"/>
        </w:rPr>
      </w:pPr>
      <w:r w:rsidRPr="00B81D88">
        <w:rPr>
          <w:rFonts w:ascii="Arial" w:hAnsi="Arial" w:cs="Arial"/>
        </w:rPr>
        <w:t xml:space="preserve">Mail : </w:t>
      </w:r>
      <w:hyperlink r:id="rId24" w:history="1">
        <w:r w:rsidRPr="00B81D88">
          <w:rPr>
            <w:rStyle w:val="Lienhypertexte"/>
            <w:rFonts w:ascii="Arial" w:hAnsi="Arial" w:cs="Arial"/>
          </w:rPr>
          <w:t>contact@larra.fr</w:t>
        </w:r>
      </w:hyperlink>
    </w:p>
    <w:p w14:paraId="43CBC146" w14:textId="77777777" w:rsidR="009B1CD0" w:rsidRDefault="009B1CD0" w:rsidP="006F3DF9">
      <w:pPr>
        <w:pStyle w:val="En-tte"/>
        <w:tabs>
          <w:tab w:val="clear" w:pos="4536"/>
          <w:tab w:val="clear" w:pos="9072"/>
          <w:tab w:val="left" w:pos="851"/>
        </w:tabs>
        <w:jc w:val="both"/>
        <w:rPr>
          <w:rFonts w:ascii="Arial" w:hAnsi="Arial" w:cs="Arial"/>
        </w:rPr>
      </w:pPr>
    </w:p>
    <w:p w14:paraId="0E586ABF" w14:textId="77777777" w:rsidR="009B1CD0" w:rsidRDefault="009B1CD0" w:rsidP="005846FB">
      <w:pPr>
        <w:pStyle w:val="En-tte"/>
        <w:tabs>
          <w:tab w:val="clear" w:pos="4536"/>
          <w:tab w:val="clear" w:pos="9072"/>
          <w:tab w:val="left" w:pos="851"/>
        </w:tabs>
        <w:jc w:val="both"/>
        <w:rPr>
          <w:rFonts w:ascii="Arial" w:hAnsi="Arial" w:cs="Arial"/>
        </w:rPr>
      </w:pPr>
    </w:p>
    <w:p w14:paraId="7103D190" w14:textId="77777777" w:rsidR="009B1CD0" w:rsidRDefault="009B1CD0" w:rsidP="005846FB">
      <w:pPr>
        <w:pStyle w:val="En-tte"/>
        <w:tabs>
          <w:tab w:val="clear" w:pos="4536"/>
          <w:tab w:val="clear" w:pos="9072"/>
          <w:tab w:val="left" w:pos="851"/>
        </w:tabs>
        <w:jc w:val="both"/>
        <w:rPr>
          <w:rFonts w:ascii="Arial" w:hAnsi="Arial" w:cs="Arial"/>
        </w:rPr>
      </w:pPr>
    </w:p>
    <w:p w14:paraId="3A8B79A6"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13C6A45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69C02BC" w14:textId="77777777" w:rsidR="009B1CD0" w:rsidRDefault="009B1CD0" w:rsidP="0083205E">
      <w:pPr>
        <w:tabs>
          <w:tab w:val="left" w:pos="851"/>
        </w:tabs>
        <w:jc w:val="both"/>
        <w:rPr>
          <w:rFonts w:ascii="Arial" w:hAnsi="Arial" w:cs="Arial"/>
        </w:rPr>
      </w:pPr>
    </w:p>
    <w:p w14:paraId="6A21D1AB" w14:textId="77777777" w:rsidR="009B1CD0" w:rsidRDefault="009B1CD0" w:rsidP="0083205E">
      <w:pPr>
        <w:tabs>
          <w:tab w:val="left" w:pos="851"/>
        </w:tabs>
        <w:jc w:val="both"/>
        <w:rPr>
          <w:rFonts w:ascii="Arial" w:hAnsi="Arial" w:cs="Arial"/>
        </w:rPr>
      </w:pPr>
    </w:p>
    <w:p w14:paraId="2E757220" w14:textId="42E16FBB" w:rsidR="009B1CD0" w:rsidRDefault="00B81D88" w:rsidP="00934503">
      <w:pPr>
        <w:tabs>
          <w:tab w:val="left" w:pos="851"/>
        </w:tabs>
        <w:jc w:val="both"/>
        <w:rPr>
          <w:rFonts w:ascii="Arial" w:hAnsi="Arial" w:cs="Arial"/>
        </w:rPr>
      </w:pPr>
      <w:r>
        <w:rPr>
          <w:rFonts w:ascii="Arial" w:hAnsi="Arial" w:cs="Arial"/>
        </w:rPr>
        <w:t>MOIGN Jean-Louis, Maire de Larra</w:t>
      </w:r>
    </w:p>
    <w:p w14:paraId="6AA809C4" w14:textId="77777777" w:rsidR="009B1CD0" w:rsidRDefault="009B1CD0" w:rsidP="00CD46CC">
      <w:pPr>
        <w:tabs>
          <w:tab w:val="left" w:pos="851"/>
        </w:tabs>
        <w:jc w:val="both"/>
        <w:rPr>
          <w:rFonts w:ascii="Arial" w:hAnsi="Arial" w:cs="Arial"/>
        </w:rPr>
      </w:pPr>
    </w:p>
    <w:p w14:paraId="4B8BA3BB" w14:textId="77777777" w:rsidR="009B1CD0" w:rsidRDefault="009B1CD0" w:rsidP="009B45B9">
      <w:pPr>
        <w:tabs>
          <w:tab w:val="left" w:pos="851"/>
        </w:tabs>
        <w:jc w:val="both"/>
        <w:rPr>
          <w:rFonts w:ascii="Arial" w:hAnsi="Arial" w:cs="Arial"/>
        </w:rPr>
      </w:pPr>
    </w:p>
    <w:p w14:paraId="47151C9E" w14:textId="77777777" w:rsidR="009B1CD0" w:rsidRDefault="009B1CD0" w:rsidP="009B45B9">
      <w:pPr>
        <w:tabs>
          <w:tab w:val="left" w:pos="851"/>
        </w:tabs>
        <w:jc w:val="both"/>
        <w:rPr>
          <w:rFonts w:ascii="Arial" w:hAnsi="Arial" w:cs="Arial"/>
        </w:rPr>
      </w:pPr>
    </w:p>
    <w:p w14:paraId="0FF7B18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C61DFC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1D3CD49" w14:textId="77777777" w:rsidR="009B1CD0" w:rsidRDefault="009B1CD0" w:rsidP="009B45B9">
      <w:pPr>
        <w:tabs>
          <w:tab w:val="left" w:pos="851"/>
        </w:tabs>
        <w:jc w:val="both"/>
        <w:rPr>
          <w:rFonts w:ascii="Arial" w:hAnsi="Arial" w:cs="Arial"/>
        </w:rPr>
      </w:pPr>
    </w:p>
    <w:p w14:paraId="7857D502" w14:textId="67CDE48B" w:rsidR="001C40C0" w:rsidRDefault="00B81D88" w:rsidP="009B45B9">
      <w:pPr>
        <w:tabs>
          <w:tab w:val="left" w:pos="851"/>
        </w:tabs>
        <w:jc w:val="both"/>
        <w:rPr>
          <w:rFonts w:ascii="Arial" w:hAnsi="Arial" w:cs="Arial"/>
        </w:rPr>
      </w:pPr>
      <w:r>
        <w:rPr>
          <w:rFonts w:ascii="Arial" w:hAnsi="Arial" w:cs="Arial"/>
        </w:rPr>
        <w:t>ENAUD Tanguy, Directeur Général des Services</w:t>
      </w:r>
    </w:p>
    <w:p w14:paraId="6F275881" w14:textId="6F6120D2" w:rsidR="00AB32E3" w:rsidRDefault="00AB32E3" w:rsidP="009B45B9">
      <w:pPr>
        <w:tabs>
          <w:tab w:val="left" w:pos="851"/>
        </w:tabs>
        <w:jc w:val="both"/>
        <w:rPr>
          <w:rFonts w:ascii="Arial" w:hAnsi="Arial" w:cs="Arial"/>
        </w:rPr>
      </w:pPr>
      <w:hyperlink r:id="rId27" w:history="1">
        <w:r w:rsidRPr="000C6D05">
          <w:rPr>
            <w:rStyle w:val="Lienhypertexte"/>
            <w:rFonts w:ascii="Arial" w:hAnsi="Arial" w:cs="Arial"/>
          </w:rPr>
          <w:t>dgs@larra.fr</w:t>
        </w:r>
      </w:hyperlink>
      <w:r>
        <w:rPr>
          <w:rFonts w:ascii="Arial" w:hAnsi="Arial" w:cs="Arial"/>
        </w:rPr>
        <w:t xml:space="preserve"> </w:t>
      </w:r>
    </w:p>
    <w:p w14:paraId="5C93ADA1" w14:textId="71305925" w:rsidR="009B1CD0" w:rsidRDefault="00AB32E3" w:rsidP="009B45B9">
      <w:pPr>
        <w:tabs>
          <w:tab w:val="left" w:pos="851"/>
        </w:tabs>
        <w:jc w:val="both"/>
        <w:rPr>
          <w:rFonts w:ascii="Arial" w:hAnsi="Arial" w:cs="Arial"/>
        </w:rPr>
      </w:pPr>
      <w:r>
        <w:rPr>
          <w:rFonts w:ascii="Arial" w:hAnsi="Arial" w:cs="Arial"/>
        </w:rPr>
        <w:t>05 61 82 91 11</w:t>
      </w:r>
    </w:p>
    <w:p w14:paraId="2878D5BA" w14:textId="77777777" w:rsidR="009B1CD0" w:rsidRDefault="009B1CD0" w:rsidP="009B45B9">
      <w:pPr>
        <w:pStyle w:val="fcase2metab"/>
        <w:ind w:left="0" w:firstLine="0"/>
        <w:rPr>
          <w:rFonts w:ascii="Arial" w:hAnsi="Arial" w:cs="Arial"/>
        </w:rPr>
      </w:pPr>
    </w:p>
    <w:p w14:paraId="3EAC0B0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930BA53"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D6902BC" w14:textId="77777777" w:rsidR="009B1CD0" w:rsidRDefault="009B1CD0" w:rsidP="009B45B9">
      <w:pPr>
        <w:pStyle w:val="fcase2metab"/>
        <w:rPr>
          <w:rFonts w:ascii="Arial" w:hAnsi="Arial" w:cs="Arial"/>
        </w:rPr>
      </w:pPr>
    </w:p>
    <w:p w14:paraId="109A8E16" w14:textId="5894464B" w:rsidR="001C40C0" w:rsidRDefault="00B81D88" w:rsidP="009B45B9">
      <w:pPr>
        <w:pStyle w:val="fcase2metab"/>
        <w:rPr>
          <w:rFonts w:ascii="Arial" w:hAnsi="Arial" w:cs="Arial"/>
        </w:rPr>
      </w:pPr>
      <w:r>
        <w:rPr>
          <w:rFonts w:ascii="Arial" w:hAnsi="Arial" w:cs="Arial"/>
        </w:rPr>
        <w:t>Christine CADRET, comptable public assignataire</w:t>
      </w:r>
    </w:p>
    <w:p w14:paraId="328976BE" w14:textId="42B45EDE" w:rsidR="00B81D88" w:rsidRDefault="00B81D88" w:rsidP="00B81D88">
      <w:pPr>
        <w:pStyle w:val="fcase2metab"/>
        <w:ind w:left="0" w:firstLine="0"/>
        <w:rPr>
          <w:rFonts w:ascii="Arial" w:hAnsi="Arial" w:cs="Arial"/>
        </w:rPr>
      </w:pPr>
      <w:r>
        <w:rPr>
          <w:rFonts w:ascii="Arial" w:hAnsi="Arial" w:cs="Arial"/>
        </w:rPr>
        <w:t>Service de gestion comptable de Grenade-Cadours</w:t>
      </w:r>
    </w:p>
    <w:p w14:paraId="1449A6C8" w14:textId="0A2A9909" w:rsidR="009B1CD0" w:rsidRDefault="00B81D88" w:rsidP="009B45B9">
      <w:pPr>
        <w:pStyle w:val="fcase2metab"/>
        <w:ind w:left="0" w:firstLine="0"/>
        <w:rPr>
          <w:rFonts w:ascii="Arial" w:hAnsi="Arial" w:cs="Arial"/>
        </w:rPr>
      </w:pPr>
      <w:r w:rsidRPr="00B81D88">
        <w:rPr>
          <w:rFonts w:ascii="Arial" w:hAnsi="Arial" w:cs="Arial"/>
        </w:rPr>
        <w:t>05 61 82 60 65</w:t>
      </w:r>
    </w:p>
    <w:p w14:paraId="688FF064" w14:textId="77777777" w:rsidR="009B1CD0" w:rsidRDefault="009B1CD0" w:rsidP="009B45B9">
      <w:pPr>
        <w:pStyle w:val="fcase2metab"/>
        <w:ind w:left="0" w:firstLine="0"/>
        <w:rPr>
          <w:rFonts w:ascii="Arial" w:hAnsi="Arial" w:cs="Arial"/>
        </w:rPr>
      </w:pPr>
    </w:p>
    <w:p w14:paraId="75060CD5"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042745C9" w14:textId="77777777" w:rsidR="0079785C" w:rsidRDefault="0079785C" w:rsidP="009B45B9">
      <w:pPr>
        <w:pStyle w:val="fcase2metab"/>
        <w:rPr>
          <w:rFonts w:ascii="Arial" w:hAnsi="Arial" w:cs="Arial"/>
        </w:rPr>
      </w:pPr>
    </w:p>
    <w:p w14:paraId="71ACF3FA" w14:textId="77777777" w:rsidR="009B1CD0" w:rsidRDefault="009B1CD0" w:rsidP="009B45B9">
      <w:pPr>
        <w:tabs>
          <w:tab w:val="left" w:pos="851"/>
        </w:tabs>
        <w:rPr>
          <w:rFonts w:ascii="Arial" w:hAnsi="Arial" w:cs="Arial"/>
        </w:rPr>
      </w:pPr>
    </w:p>
    <w:p w14:paraId="1318B45C"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5CBEEA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90916E" w14:textId="77777777" w:rsidR="009B1CD0" w:rsidRDefault="009B1CD0" w:rsidP="009B45B9">
      <w:pPr>
        <w:tabs>
          <w:tab w:val="left" w:pos="851"/>
        </w:tabs>
        <w:rPr>
          <w:rFonts w:ascii="Arial" w:hAnsi="Arial" w:cs="Arial"/>
        </w:rPr>
      </w:pPr>
    </w:p>
    <w:p w14:paraId="2D2B4B68" w14:textId="77777777" w:rsidR="009B1CD0" w:rsidRDefault="009B1CD0" w:rsidP="009B45B9">
      <w:pPr>
        <w:tabs>
          <w:tab w:val="left" w:pos="851"/>
        </w:tabs>
        <w:rPr>
          <w:rFonts w:ascii="Arial" w:hAnsi="Arial" w:cs="Arial"/>
        </w:rPr>
      </w:pPr>
    </w:p>
    <w:p w14:paraId="70F89B5C" w14:textId="671C88BB" w:rsidR="009B1CD0" w:rsidRDefault="009B1CD0" w:rsidP="009B45B9">
      <w:pPr>
        <w:tabs>
          <w:tab w:val="left" w:pos="851"/>
          <w:tab w:val="left" w:pos="5245"/>
          <w:tab w:val="left" w:pos="7371"/>
          <w:tab w:val="left" w:pos="7655"/>
        </w:tabs>
        <w:jc w:val="both"/>
      </w:pPr>
      <w:r>
        <w:rPr>
          <w:rFonts w:ascii="Arial" w:hAnsi="Arial" w:cs="Arial"/>
        </w:rPr>
        <w:tab/>
        <w:t xml:space="preserve">A : </w:t>
      </w:r>
      <w:r w:rsidR="00B81D88">
        <w:rPr>
          <w:rFonts w:ascii="Arial" w:hAnsi="Arial" w:cs="Arial"/>
        </w:rPr>
        <w:t>Larra</w:t>
      </w:r>
      <w:r>
        <w:rPr>
          <w:rFonts w:ascii="Arial" w:hAnsi="Arial" w:cs="Arial"/>
        </w:rPr>
        <w:t xml:space="preserve"> , le …………………</w:t>
      </w:r>
    </w:p>
    <w:p w14:paraId="0C6D1CAC" w14:textId="77777777" w:rsidR="009B1CD0" w:rsidRDefault="009B1CD0" w:rsidP="009B45B9">
      <w:pPr>
        <w:tabs>
          <w:tab w:val="left" w:pos="851"/>
        </w:tabs>
      </w:pPr>
    </w:p>
    <w:p w14:paraId="50F1BCE3" w14:textId="77777777" w:rsidR="009B1CD0" w:rsidRDefault="009B1CD0" w:rsidP="009B45B9">
      <w:pPr>
        <w:tabs>
          <w:tab w:val="left" w:pos="851"/>
        </w:tabs>
      </w:pPr>
    </w:p>
    <w:p w14:paraId="64E83877" w14:textId="77777777" w:rsidR="009B1CD0" w:rsidRDefault="009B1CD0" w:rsidP="009B45B9">
      <w:pPr>
        <w:tabs>
          <w:tab w:val="left" w:pos="851"/>
        </w:tabs>
      </w:pPr>
    </w:p>
    <w:p w14:paraId="3BCB0B91" w14:textId="77777777" w:rsidR="009B1CD0" w:rsidRDefault="009B1CD0" w:rsidP="009B45B9">
      <w:pPr>
        <w:tabs>
          <w:tab w:val="left" w:pos="851"/>
        </w:tabs>
      </w:pPr>
    </w:p>
    <w:p w14:paraId="77878773"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5643573"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0633B32" w14:textId="77777777" w:rsidR="009B1CD0" w:rsidRDefault="009B1CD0" w:rsidP="009B45B9">
      <w:pPr>
        <w:tabs>
          <w:tab w:val="left" w:pos="851"/>
        </w:tabs>
        <w:jc w:val="both"/>
      </w:pPr>
    </w:p>
    <w:p w14:paraId="49E2AC67" w14:textId="375C1874" w:rsidR="009B1CD0" w:rsidRDefault="00B81D88" w:rsidP="00B81D88">
      <w:pPr>
        <w:tabs>
          <w:tab w:val="left" w:pos="5910"/>
        </w:tabs>
        <w:jc w:val="both"/>
      </w:pPr>
      <w:r>
        <w:tab/>
        <w:t>Jean-Louis MOIGN, Maire de Larra</w:t>
      </w:r>
    </w:p>
    <w:p w14:paraId="17FCD0F3" w14:textId="77777777" w:rsidR="009B1CD0" w:rsidRDefault="009B1CD0" w:rsidP="009B45B9">
      <w:pPr>
        <w:tabs>
          <w:tab w:val="left" w:pos="851"/>
        </w:tabs>
        <w:jc w:val="both"/>
      </w:pPr>
    </w:p>
    <w:p w14:paraId="58E8B279" w14:textId="77777777" w:rsidR="002C2CA3" w:rsidRDefault="002C2CA3" w:rsidP="009B45B9">
      <w:pPr>
        <w:tabs>
          <w:tab w:val="left" w:pos="851"/>
        </w:tabs>
        <w:jc w:val="both"/>
      </w:pPr>
    </w:p>
    <w:p w14:paraId="2667D096" w14:textId="77777777" w:rsidR="001C40C0" w:rsidRDefault="001C40C0" w:rsidP="009B45B9">
      <w:pPr>
        <w:tabs>
          <w:tab w:val="left" w:pos="851"/>
        </w:tabs>
        <w:rPr>
          <w:rFonts w:ascii="Arial" w:hAnsi="Arial" w:cs="Arial"/>
        </w:rPr>
      </w:pPr>
    </w:p>
    <w:p w14:paraId="77B9E3BB" w14:textId="77777777" w:rsidR="008B2A38" w:rsidRDefault="008B2A38" w:rsidP="009B45B9">
      <w:pPr>
        <w:tabs>
          <w:tab w:val="left" w:pos="851"/>
        </w:tabs>
        <w:rPr>
          <w:rFonts w:ascii="Arial" w:hAnsi="Arial" w:cs="Arial"/>
        </w:rPr>
      </w:pPr>
    </w:p>
    <w:p w14:paraId="31626396" w14:textId="77777777" w:rsidR="003A7270" w:rsidRDefault="003A7270" w:rsidP="009B45B9">
      <w:pPr>
        <w:tabs>
          <w:tab w:val="left" w:pos="851"/>
        </w:tabs>
        <w:rPr>
          <w:rFonts w:ascii="Arial" w:hAnsi="Arial" w:cs="Arial"/>
        </w:rPr>
      </w:pPr>
    </w:p>
    <w:p w14:paraId="269345A3" w14:textId="77777777" w:rsidR="003A7270" w:rsidRDefault="003A7270" w:rsidP="009B45B9">
      <w:pPr>
        <w:tabs>
          <w:tab w:val="left" w:pos="851"/>
        </w:tabs>
        <w:rPr>
          <w:rFonts w:ascii="Arial" w:hAnsi="Arial" w:cs="Arial"/>
        </w:rPr>
      </w:pPr>
    </w:p>
    <w:p w14:paraId="7AE35760" w14:textId="77777777" w:rsidR="001C40C0" w:rsidRDefault="001C40C0" w:rsidP="009B45B9">
      <w:pPr>
        <w:tabs>
          <w:tab w:val="left" w:pos="851"/>
        </w:tabs>
        <w:rPr>
          <w:rFonts w:ascii="Arial" w:hAnsi="Arial" w:cs="Arial"/>
        </w:rPr>
      </w:pPr>
    </w:p>
    <w:p w14:paraId="7E9C03EB"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93C04" w14:textId="77777777" w:rsidR="00662A86" w:rsidRDefault="00662A86">
      <w:r>
        <w:separator/>
      </w:r>
    </w:p>
  </w:endnote>
  <w:endnote w:type="continuationSeparator" w:id="0">
    <w:p w14:paraId="1A280EEB"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B9280F" w14:textId="77777777" w:rsidTr="0083205E">
      <w:trPr>
        <w:tblHeader/>
      </w:trPr>
      <w:tc>
        <w:tcPr>
          <w:tcW w:w="2906" w:type="dxa"/>
          <w:shd w:val="clear" w:color="auto" w:fill="66CCFF"/>
        </w:tcPr>
        <w:p w14:paraId="27BB23C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1576666" w14:textId="77777777" w:rsidR="005824AE" w:rsidRDefault="005824AE" w:rsidP="00FE48C9">
          <w:pPr>
            <w:jc w:val="center"/>
            <w:rPr>
              <w:rFonts w:ascii="Arial" w:hAnsi="Arial" w:cs="Arial"/>
              <w:b/>
            </w:rPr>
          </w:pPr>
          <w:r>
            <w:rPr>
              <w:rFonts w:ascii="Arial" w:hAnsi="Arial" w:cs="Arial"/>
              <w:b/>
              <w:i/>
            </w:rPr>
            <w:t>(indiquer ici la référence du marché public)</w:t>
          </w:r>
        </w:p>
      </w:tc>
      <w:tc>
        <w:tcPr>
          <w:tcW w:w="896" w:type="dxa"/>
          <w:shd w:val="clear" w:color="auto" w:fill="66CCFF"/>
        </w:tcPr>
        <w:p w14:paraId="2100353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0074B5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2E2FF55" w14:textId="77777777" w:rsidR="005824AE" w:rsidRDefault="005824AE">
          <w:pPr>
            <w:jc w:val="center"/>
          </w:pPr>
          <w:r>
            <w:rPr>
              <w:rFonts w:ascii="Arial" w:hAnsi="Arial" w:cs="Arial"/>
              <w:b/>
            </w:rPr>
            <w:t>/</w:t>
          </w:r>
        </w:p>
      </w:tc>
      <w:tc>
        <w:tcPr>
          <w:tcW w:w="544" w:type="dxa"/>
          <w:shd w:val="clear" w:color="auto" w:fill="66CCFF"/>
        </w:tcPr>
        <w:p w14:paraId="696A43D5"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6428D95"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D21E6" w14:textId="77777777" w:rsidR="00662A86" w:rsidRDefault="00662A86">
      <w:r>
        <w:separator/>
      </w:r>
    </w:p>
  </w:footnote>
  <w:footnote w:type="continuationSeparator" w:id="0">
    <w:p w14:paraId="073F9E65" w14:textId="77777777" w:rsidR="00662A86" w:rsidRDefault="00662A86">
      <w:r>
        <w:continuationSeparator/>
      </w:r>
    </w:p>
  </w:footnote>
  <w:footnote w:id="1">
    <w:p w14:paraId="1813CCB8"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AA1801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0BAE21F"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89567670">
    <w:abstractNumId w:val="0"/>
  </w:num>
  <w:num w:numId="2" w16cid:durableId="1879973210">
    <w:abstractNumId w:val="1"/>
  </w:num>
  <w:num w:numId="3" w16cid:durableId="1141850902">
    <w:abstractNumId w:val="2"/>
  </w:num>
  <w:num w:numId="4" w16cid:durableId="1523085245">
    <w:abstractNumId w:val="4"/>
  </w:num>
  <w:num w:numId="5" w16cid:durableId="112138955">
    <w:abstractNumId w:val="3"/>
  </w:num>
  <w:num w:numId="6" w16cid:durableId="3757434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77C41"/>
    <w:rsid w:val="00AB32E3"/>
    <w:rsid w:val="00AE7831"/>
    <w:rsid w:val="00B02608"/>
    <w:rsid w:val="00B0289C"/>
    <w:rsid w:val="00B054DA"/>
    <w:rsid w:val="00B81D88"/>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C1AB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6549F4C6"/>
  <w15:chartTrackingRefBased/>
  <w15:docId w15:val="{16D1138C-97D5-497C-A4C1-DC56B943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B81D88"/>
    <w:rPr>
      <w:rFonts w:ascii="Univers" w:hAnsi="Univers" w:cs="Univers"/>
      <w:lang w:eastAsia="zh-CN"/>
    </w:rPr>
  </w:style>
  <w:style w:type="character" w:styleId="Mentionnonrsolue">
    <w:name w:val="Unresolved Mention"/>
    <w:basedOn w:val="Policepardfaut"/>
    <w:uiPriority w:val="99"/>
    <w:semiHidden/>
    <w:unhideWhenUsed/>
    <w:rsid w:val="00B81D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785904">
      <w:bodyDiv w:val="1"/>
      <w:marLeft w:val="0"/>
      <w:marRight w:val="0"/>
      <w:marTop w:val="0"/>
      <w:marBottom w:val="0"/>
      <w:divBdr>
        <w:top w:val="none" w:sz="0" w:space="0" w:color="auto"/>
        <w:left w:val="none" w:sz="0" w:space="0" w:color="auto"/>
        <w:bottom w:val="none" w:sz="0" w:space="0" w:color="auto"/>
        <w:right w:val="none" w:sz="0" w:space="0" w:color="auto"/>
      </w:divBdr>
    </w:div>
    <w:div w:id="34020417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784377570">
      <w:bodyDiv w:val="1"/>
      <w:marLeft w:val="0"/>
      <w:marRight w:val="0"/>
      <w:marTop w:val="0"/>
      <w:marBottom w:val="0"/>
      <w:divBdr>
        <w:top w:val="none" w:sz="0" w:space="0" w:color="auto"/>
        <w:left w:val="none" w:sz="0" w:space="0" w:color="auto"/>
        <w:bottom w:val="none" w:sz="0" w:space="0" w:color="auto"/>
        <w:right w:val="none" w:sz="0" w:space="0" w:color="auto"/>
      </w:divBdr>
    </w:div>
    <w:div w:id="180507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ontact@larra.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dgs@larra.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7</Pages>
  <Words>2319</Words>
  <Characters>12756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15045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Mairie de LARRA</cp:lastModifiedBy>
  <cp:revision>3</cp:revision>
  <cp:lastPrinted>2016-11-04T12:53:00Z</cp:lastPrinted>
  <dcterms:created xsi:type="dcterms:W3CDTF">2024-09-09T15:39:00Z</dcterms:created>
  <dcterms:modified xsi:type="dcterms:W3CDTF">2025-02-13T13:23:00Z</dcterms:modified>
</cp:coreProperties>
</file>